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7D66868"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1C3052">
        <w:rPr>
          <w:rFonts w:cs="Calibri"/>
          <w:b/>
          <w:caps/>
          <w:kern w:val="28"/>
        </w:rPr>
        <w:t>GZ</w:t>
      </w:r>
      <w:r w:rsidRPr="005A442B">
        <w:rPr>
          <w:rFonts w:cs="Calibri"/>
          <w:b/>
          <w:caps/>
          <w:kern w:val="28"/>
        </w:rPr>
        <w:t>/</w:t>
      </w:r>
      <w:r w:rsidR="00D152A2">
        <w:rPr>
          <w:rFonts w:cs="Calibri"/>
          <w:b/>
          <w:caps/>
          <w:kern w:val="28"/>
        </w:rPr>
        <w:t>00158</w:t>
      </w:r>
      <w:r w:rsidRPr="005A442B">
        <w:rPr>
          <w:rFonts w:cs="Calibri"/>
          <w:b/>
          <w:caps/>
          <w:kern w:val="28"/>
        </w:rPr>
        <w:t>/</w:t>
      </w:r>
      <w:r w:rsidR="008344EA" w:rsidRPr="005A442B">
        <w:rPr>
          <w:rFonts w:cs="Calibri"/>
          <w:b/>
          <w:caps/>
          <w:kern w:val="28"/>
        </w:rPr>
        <w:t>202</w:t>
      </w:r>
      <w:r w:rsidR="00D152A2">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6E42AB5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20993" w:rsidRPr="00B20993">
        <w:rPr>
          <w:rFonts w:ascii="Calibri" w:hAnsi="Calibri" w:cs="Arial"/>
          <w:b/>
          <w:i/>
          <w:snapToGrid w:val="0"/>
          <w:color w:val="000000"/>
          <w:sz w:val="22"/>
          <w:szCs w:val="22"/>
        </w:rPr>
        <w:t>Budowa przyłączy kablowych nN na terenie działania RE Stalowa Wola</w:t>
      </w:r>
      <w:r w:rsidR="00EB7FEB">
        <w:rPr>
          <w:rFonts w:ascii="Calibri" w:hAnsi="Calibri" w:cs="Arial"/>
          <w:b/>
          <w:i/>
          <w:snapToGrid w:val="0"/>
          <w:color w:val="000000"/>
          <w:sz w:val="22"/>
          <w:szCs w:val="22"/>
        </w:rPr>
        <w:t xml:space="preserve"> </w:t>
      </w:r>
      <w:r w:rsidR="00B20993" w:rsidRPr="00B20993">
        <w:rPr>
          <w:rFonts w:ascii="Calibri" w:hAnsi="Calibri" w:cs="Arial"/>
          <w:b/>
          <w:i/>
          <w:snapToGrid w:val="0"/>
          <w:color w:val="000000"/>
          <w:sz w:val="22"/>
          <w:szCs w:val="22"/>
        </w:rPr>
        <w:t>-</w:t>
      </w:r>
      <w:r w:rsidR="00EB7FEB">
        <w:rPr>
          <w:rFonts w:ascii="Calibri" w:hAnsi="Calibri" w:cs="Arial"/>
          <w:b/>
          <w:i/>
          <w:snapToGrid w:val="0"/>
          <w:color w:val="000000"/>
          <w:sz w:val="22"/>
          <w:szCs w:val="22"/>
        </w:rPr>
        <w:t xml:space="preserve"> </w:t>
      </w:r>
      <w:r w:rsidR="00DB2E1F">
        <w:rPr>
          <w:rFonts w:ascii="Calibri" w:hAnsi="Calibri" w:cs="Arial"/>
          <w:b/>
          <w:i/>
          <w:snapToGrid w:val="0"/>
          <w:color w:val="000000"/>
          <w:sz w:val="22"/>
          <w:szCs w:val="22"/>
        </w:rPr>
        <w:t>5</w:t>
      </w:r>
      <w:r w:rsidR="00B20993" w:rsidRPr="00B20993">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7091B6C4" w:rsidR="00742C11" w:rsidRPr="00742C11" w:rsidRDefault="00742C11" w:rsidP="00A8557F">
      <w:pPr>
        <w:pStyle w:val="Nr"/>
      </w:pPr>
      <w:r w:rsidRPr="00742C11">
        <w:t xml:space="preserve">Część nr </w:t>
      </w:r>
      <w:r w:rsidR="001C14A9">
        <w:t>4</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t>Na łączną cenę przedmiotu Zamówienia składają się ceny jednostkowe przedstawione w poniższej tabeli:</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8BDD701"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D0E9E" w14:textId="77777777" w:rsidR="000D7026" w:rsidRDefault="000D7026" w:rsidP="004A302B">
      <w:pPr>
        <w:spacing w:line="240" w:lineRule="auto"/>
      </w:pPr>
      <w:r>
        <w:separator/>
      </w:r>
    </w:p>
  </w:endnote>
  <w:endnote w:type="continuationSeparator" w:id="0">
    <w:p w14:paraId="6A5254D1" w14:textId="77777777" w:rsidR="000D7026" w:rsidRDefault="000D702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C3AC70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33C3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33C3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EAFDC" w14:textId="77777777" w:rsidR="000D7026" w:rsidRDefault="000D7026" w:rsidP="004A302B">
      <w:pPr>
        <w:spacing w:line="240" w:lineRule="auto"/>
      </w:pPr>
      <w:r>
        <w:separator/>
      </w:r>
    </w:p>
  </w:footnote>
  <w:footnote w:type="continuationSeparator" w:id="0">
    <w:p w14:paraId="630730E0" w14:textId="77777777" w:rsidR="000D7026" w:rsidRDefault="000D7026"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4413266">
    <w:abstractNumId w:val="7"/>
  </w:num>
  <w:num w:numId="2" w16cid:durableId="1534417605">
    <w:abstractNumId w:val="6"/>
  </w:num>
  <w:num w:numId="3" w16cid:durableId="1884712003">
    <w:abstractNumId w:val="8"/>
  </w:num>
  <w:num w:numId="4" w16cid:durableId="2025355741">
    <w:abstractNumId w:val="9"/>
  </w:num>
  <w:num w:numId="5" w16cid:durableId="770861412">
    <w:abstractNumId w:val="12"/>
  </w:num>
  <w:num w:numId="6" w16cid:durableId="1819106792">
    <w:abstractNumId w:val="5"/>
  </w:num>
  <w:num w:numId="7" w16cid:durableId="421612793">
    <w:abstractNumId w:val="10"/>
  </w:num>
  <w:num w:numId="8" w16cid:durableId="1513910028">
    <w:abstractNumId w:val="13"/>
  </w:num>
  <w:num w:numId="9" w16cid:durableId="15777379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420576">
    <w:abstractNumId w:val="3"/>
  </w:num>
  <w:num w:numId="11" w16cid:durableId="160703738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2E91"/>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1B6"/>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026"/>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587"/>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4A9"/>
    <w:rsid w:val="001C3052"/>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0CD4"/>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44CD"/>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49D"/>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3E11"/>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391A"/>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34B"/>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32A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A02"/>
    <w:rsid w:val="0066557A"/>
    <w:rsid w:val="00666793"/>
    <w:rsid w:val="0066752C"/>
    <w:rsid w:val="00667625"/>
    <w:rsid w:val="00670205"/>
    <w:rsid w:val="00670A6B"/>
    <w:rsid w:val="006722E2"/>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A613F"/>
    <w:rsid w:val="006B0C89"/>
    <w:rsid w:val="006B3DA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149"/>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0622"/>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A67"/>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3C3C"/>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03A0"/>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77C3"/>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33F1"/>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4127"/>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993"/>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A7F9A"/>
    <w:rsid w:val="00BB0B40"/>
    <w:rsid w:val="00BB1EFD"/>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335B"/>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26C7"/>
    <w:rsid w:val="00D13FD7"/>
    <w:rsid w:val="00D1428B"/>
    <w:rsid w:val="00D14A49"/>
    <w:rsid w:val="00D152A2"/>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5761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2E1F"/>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2E8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B7FEB"/>
    <w:rsid w:val="00EC0935"/>
    <w:rsid w:val="00EC165E"/>
    <w:rsid w:val="00EC33C8"/>
    <w:rsid w:val="00EC4992"/>
    <w:rsid w:val="00EC5F4C"/>
    <w:rsid w:val="00EC6C1E"/>
    <w:rsid w:val="00EC6FDB"/>
    <w:rsid w:val="00EC739C"/>
    <w:rsid w:val="00ED0661"/>
    <w:rsid w:val="00ED39EF"/>
    <w:rsid w:val="00ED3C0A"/>
    <w:rsid w:val="00ED53E3"/>
    <w:rsid w:val="00ED5E7D"/>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4378"/>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8afcc7ccd8e570390f158aacfaa09272</dmsv2SWPP2SumMD5>
    <dmsv2BaseMoved xmlns="http://schemas.microsoft.com/sharepoint/v3">false</dmsv2BaseMoved>
    <dmsv2BaseIsSensitive xmlns="http://schemas.microsoft.com/sharepoint/v3">true</dmsv2BaseIsSensitive>
    <dmsv2SWPP2IDSWPP2 xmlns="http://schemas.microsoft.com/sharepoint/v3">702166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24021291</dmsv2BaseClientSystemDocumentID>
    <dmsv2BaseModifiedByID xmlns="http://schemas.microsoft.com/sharepoint/v3">10104760</dmsv2BaseModifiedByID>
    <dmsv2BaseCreatedByID xmlns="http://schemas.microsoft.com/sharepoint/v3">10104760</dmsv2BaseCreatedByID>
    <dmsv2SWPP2ObjectDepartment xmlns="http://schemas.microsoft.com/sharepoint/v3">00000001000700030000000g000000000000</dmsv2SWPP2ObjectDepartment>
    <dmsv2SWPP2ObjectName xmlns="http://schemas.microsoft.com/sharepoint/v3">Wniosek</dmsv2SWPP2ObjectName>
    <_dlc_DocId xmlns="a19cb1c7-c5c7-46d4-85ae-d83685407bba">JEUP5JKVCYQC-1133723987-20109</_dlc_DocId>
    <_dlc_DocIdUrl xmlns="a19cb1c7-c5c7-46d4-85ae-d83685407bba">
      <Url>https://swpp2.dms.gkpge.pl/sites/41/_layouts/15/DocIdRedir.aspx?ID=JEUP5JKVCYQC-1133723987-20109</Url>
      <Description>JEUP5JKVCYQC-1133723987-20109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BB480-C4F7-440A-8F2A-57747D973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444CD54-D7F6-46D4-9ED3-392252E6B2A4}">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DA1043A9-5B43-4B56-94BE-7F704B049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1171</Words>
  <Characters>7031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7</cp:revision>
  <cp:lastPrinted>2020-02-27T07:25:00Z</cp:lastPrinted>
  <dcterms:created xsi:type="dcterms:W3CDTF">2025-12-18T08:21:00Z</dcterms:created>
  <dcterms:modified xsi:type="dcterms:W3CDTF">2026-01-21T09:52:00Z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696f2342-7376-4d0d-bf14-4952ebe83f3a</vt:lpwstr>
  </property>
</Properties>
</file>